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5AD" w:rsidRDefault="002775AD" w:rsidP="002775AD">
      <w:pPr>
        <w:spacing w:line="276" w:lineRule="auto"/>
        <w:jc w:val="right"/>
        <w:rPr>
          <w:b/>
          <w:i/>
          <w:lang w:val="bg-BG"/>
        </w:rPr>
      </w:pPr>
      <w:proofErr w:type="spellStart"/>
      <w:r>
        <w:rPr>
          <w:b/>
          <w:i/>
        </w:rPr>
        <w:t>Приложение</w:t>
      </w:r>
      <w:proofErr w:type="spellEnd"/>
      <w:r>
        <w:rPr>
          <w:b/>
          <w:i/>
        </w:rPr>
        <w:t xml:space="preserve"> № </w:t>
      </w:r>
      <w:proofErr w:type="gramStart"/>
      <w:r>
        <w:rPr>
          <w:b/>
          <w:i/>
        </w:rPr>
        <w:t>4</w:t>
      </w:r>
      <w:r>
        <w:rPr>
          <w:b/>
          <w:i/>
          <w:lang w:val="bg-BG"/>
        </w:rPr>
        <w:t xml:space="preserve"> 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към</w:t>
      </w:r>
      <w:proofErr w:type="spellEnd"/>
      <w:proofErr w:type="gramEnd"/>
      <w:r>
        <w:rPr>
          <w:b/>
          <w:i/>
        </w:rPr>
        <w:t xml:space="preserve"> </w:t>
      </w:r>
      <w:proofErr w:type="spellStart"/>
      <w:r>
        <w:rPr>
          <w:b/>
          <w:i/>
        </w:rPr>
        <w:t>Условия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за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кандидатстване</w:t>
      </w:r>
      <w:proofErr w:type="spellEnd"/>
    </w:p>
    <w:p w:rsidR="002775AD" w:rsidRDefault="002775AD" w:rsidP="002775AD">
      <w:pPr>
        <w:spacing w:line="276" w:lineRule="auto"/>
        <w:ind w:left="720"/>
        <w:jc w:val="right"/>
        <w:rPr>
          <w:b/>
          <w:i/>
          <w:lang w:val="bg-BG"/>
        </w:rPr>
      </w:pPr>
      <w:r>
        <w:rPr>
          <w:b/>
          <w:i/>
          <w:lang w:val="bg-BG"/>
        </w:rPr>
        <w:t>документи за попълване</w:t>
      </w:r>
    </w:p>
    <w:p w:rsidR="002775AD" w:rsidRPr="00D43F3A" w:rsidRDefault="002775AD" w:rsidP="002775AD">
      <w:pPr>
        <w:spacing w:line="276" w:lineRule="auto"/>
        <w:ind w:left="720"/>
        <w:jc w:val="right"/>
        <w:rPr>
          <w:b/>
          <w:i/>
          <w:lang w:val="bg-BG"/>
        </w:rPr>
      </w:pPr>
      <w:r>
        <w:rPr>
          <w:lang w:val="bg-BG" w:eastAsia="bg-BG"/>
        </w:rPr>
        <w:t>Приложение към заповед № РД 09-647 от 3.07.2019 г.</w:t>
      </w:r>
    </w:p>
    <w:p w:rsidR="002775AD" w:rsidRPr="002C2CCF" w:rsidRDefault="002775AD" w:rsidP="002775AD">
      <w:pPr>
        <w:jc w:val="both"/>
        <w:rPr>
          <w:bCs/>
          <w:i/>
          <w:sz w:val="22"/>
          <w:szCs w:val="22"/>
          <w:lang w:val="bg-BG"/>
        </w:rPr>
      </w:pPr>
    </w:p>
    <w:p w:rsidR="00851939" w:rsidRDefault="00851939" w:rsidP="00851939">
      <w:pPr>
        <w:jc w:val="center"/>
        <w:rPr>
          <w:b/>
          <w:bCs/>
          <w:sz w:val="28"/>
          <w:szCs w:val="28"/>
          <w:lang w:val="bg-BG"/>
        </w:rPr>
      </w:pPr>
      <w:r>
        <w:rPr>
          <w:b/>
          <w:bCs/>
          <w:sz w:val="28"/>
          <w:szCs w:val="28"/>
        </w:rPr>
        <w:t>ДЕКЛАРАЦИЯ</w:t>
      </w:r>
    </w:p>
    <w:p w:rsidR="002C2CCF" w:rsidRPr="002C2CCF" w:rsidRDefault="002C2CCF" w:rsidP="00851939">
      <w:pPr>
        <w:jc w:val="center"/>
        <w:rPr>
          <w:b/>
          <w:bCs/>
          <w:sz w:val="28"/>
          <w:szCs w:val="28"/>
          <w:lang w:val="bg-BG"/>
        </w:rPr>
      </w:pPr>
    </w:p>
    <w:p w:rsidR="00851939" w:rsidRDefault="00851939" w:rsidP="00851939">
      <w:pPr>
        <w:jc w:val="both"/>
        <w:rPr>
          <w:bCs/>
          <w:i/>
          <w:sz w:val="22"/>
          <w:szCs w:val="22"/>
          <w:lang w:val="bg-BG"/>
        </w:rPr>
      </w:pPr>
      <w:r>
        <w:rPr>
          <w:bCs/>
          <w:i/>
          <w:sz w:val="22"/>
          <w:szCs w:val="22"/>
        </w:rPr>
        <w:t>(</w:t>
      </w:r>
      <w:proofErr w:type="spellStart"/>
      <w:proofErr w:type="gramStart"/>
      <w:r>
        <w:rPr>
          <w:bCs/>
          <w:i/>
          <w:sz w:val="22"/>
          <w:szCs w:val="22"/>
        </w:rPr>
        <w:t>декларацията</w:t>
      </w:r>
      <w:proofErr w:type="spellEnd"/>
      <w:proofErr w:type="gram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се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попълва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от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собственик</w:t>
      </w:r>
      <w:proofErr w:type="spellEnd"/>
      <w:r>
        <w:rPr>
          <w:bCs/>
          <w:i/>
          <w:sz w:val="22"/>
          <w:szCs w:val="22"/>
        </w:rPr>
        <w:t xml:space="preserve">, </w:t>
      </w:r>
      <w:proofErr w:type="spellStart"/>
      <w:r>
        <w:rPr>
          <w:bCs/>
          <w:i/>
          <w:sz w:val="22"/>
          <w:szCs w:val="22"/>
        </w:rPr>
        <w:t>представляващ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по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закон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или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пълномощие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или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управител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юридическо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лице</w:t>
      </w:r>
      <w:proofErr w:type="spellEnd"/>
      <w:r>
        <w:rPr>
          <w:bCs/>
          <w:i/>
          <w:sz w:val="22"/>
          <w:szCs w:val="22"/>
        </w:rPr>
        <w:t xml:space="preserve">, </w:t>
      </w:r>
      <w:proofErr w:type="spellStart"/>
      <w:r>
        <w:rPr>
          <w:bCs/>
          <w:i/>
          <w:sz w:val="22"/>
          <w:szCs w:val="22"/>
        </w:rPr>
        <w:t>всеки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от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съдружниците</w:t>
      </w:r>
      <w:proofErr w:type="spellEnd"/>
      <w:r>
        <w:rPr>
          <w:bCs/>
          <w:i/>
          <w:sz w:val="22"/>
          <w:szCs w:val="22"/>
        </w:rPr>
        <w:t xml:space="preserve"> в </w:t>
      </w:r>
      <w:proofErr w:type="spellStart"/>
      <w:r>
        <w:rPr>
          <w:bCs/>
          <w:i/>
          <w:sz w:val="22"/>
          <w:szCs w:val="22"/>
        </w:rPr>
        <w:t>търговското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дружество</w:t>
      </w:r>
      <w:proofErr w:type="spellEnd"/>
      <w:r>
        <w:rPr>
          <w:bCs/>
          <w:i/>
          <w:sz w:val="22"/>
          <w:szCs w:val="22"/>
        </w:rPr>
        <w:t xml:space="preserve">, </w:t>
      </w:r>
      <w:proofErr w:type="spellStart"/>
      <w:r>
        <w:rPr>
          <w:bCs/>
          <w:i/>
          <w:sz w:val="22"/>
          <w:szCs w:val="22"/>
        </w:rPr>
        <w:t>всеки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член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настоятелството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читалище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или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всеки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член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управителния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съвет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юридическо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лице</w:t>
      </w:r>
      <w:proofErr w:type="spellEnd"/>
      <w:r>
        <w:rPr>
          <w:bCs/>
          <w:i/>
          <w:sz w:val="22"/>
          <w:szCs w:val="22"/>
        </w:rPr>
        <w:t xml:space="preserve"> с </w:t>
      </w:r>
      <w:proofErr w:type="spellStart"/>
      <w:r>
        <w:rPr>
          <w:bCs/>
          <w:i/>
          <w:sz w:val="22"/>
          <w:szCs w:val="22"/>
        </w:rPr>
        <w:t>нестопанска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цел</w:t>
      </w:r>
      <w:proofErr w:type="spellEnd"/>
      <w:r>
        <w:rPr>
          <w:bCs/>
          <w:i/>
          <w:sz w:val="22"/>
          <w:szCs w:val="22"/>
        </w:rPr>
        <w:t>)</w:t>
      </w:r>
    </w:p>
    <w:p w:rsidR="00D43F3A" w:rsidRDefault="00D43F3A" w:rsidP="00D43F3A">
      <w:pPr>
        <w:spacing w:line="276" w:lineRule="auto"/>
        <w:jc w:val="right"/>
        <w:rPr>
          <w:b/>
          <w:i/>
          <w:lang w:val="bg-BG"/>
        </w:rPr>
      </w:pPr>
    </w:p>
    <w:p w:rsidR="00851939" w:rsidRDefault="00851939" w:rsidP="00851939">
      <w:pPr>
        <w:jc w:val="both"/>
        <w:rPr>
          <w:bCs/>
          <w:lang w:val="bg-BG"/>
        </w:rPr>
      </w:pPr>
    </w:p>
    <w:p w:rsidR="00851939" w:rsidRDefault="00851939" w:rsidP="00851939">
      <w:pPr>
        <w:ind w:firstLine="708"/>
        <w:jc w:val="both"/>
        <w:rPr>
          <w:bCs/>
        </w:rPr>
      </w:pPr>
      <w:proofErr w:type="spellStart"/>
      <w:r>
        <w:rPr>
          <w:bCs/>
        </w:rPr>
        <w:t>Долуподп</w:t>
      </w:r>
      <w:r w:rsidR="00CC7927">
        <w:rPr>
          <w:bCs/>
        </w:rPr>
        <w:t>исаният</w:t>
      </w:r>
      <w:proofErr w:type="spellEnd"/>
      <w:r w:rsidR="00CC7927">
        <w:rPr>
          <w:bCs/>
        </w:rPr>
        <w:t>/</w:t>
      </w:r>
      <w:proofErr w:type="spellStart"/>
      <w:r w:rsidR="00CC7927">
        <w:rPr>
          <w:bCs/>
        </w:rPr>
        <w:t>ата</w:t>
      </w:r>
      <w:proofErr w:type="spellEnd"/>
      <w:r w:rsidR="00CC7927">
        <w:rPr>
          <w:bCs/>
        </w:rPr>
        <w:t xml:space="preserve"> ……………………………………………</w:t>
      </w:r>
      <w:r>
        <w:rPr>
          <w:bCs/>
        </w:rPr>
        <w:t>……..……..…..….,</w:t>
      </w:r>
    </w:p>
    <w:p w:rsidR="00851939" w:rsidRDefault="00851939" w:rsidP="00851939">
      <w:pPr>
        <w:jc w:val="center"/>
        <w:rPr>
          <w:bCs/>
          <w:i/>
        </w:rPr>
      </w:pPr>
      <w:r>
        <w:rPr>
          <w:bCs/>
          <w:i/>
        </w:rPr>
        <w:t>(</w:t>
      </w:r>
      <w:proofErr w:type="spellStart"/>
      <w:proofErr w:type="gramStart"/>
      <w:r>
        <w:rPr>
          <w:bCs/>
          <w:i/>
        </w:rPr>
        <w:t>собствено</w:t>
      </w:r>
      <w:proofErr w:type="spellEnd"/>
      <w:proofErr w:type="gramEnd"/>
      <w:r>
        <w:rPr>
          <w:bCs/>
          <w:i/>
        </w:rPr>
        <w:t xml:space="preserve">, </w:t>
      </w:r>
      <w:proofErr w:type="spellStart"/>
      <w:r>
        <w:rPr>
          <w:bCs/>
          <w:i/>
        </w:rPr>
        <w:t>бащино</w:t>
      </w:r>
      <w:proofErr w:type="spellEnd"/>
      <w:r>
        <w:rPr>
          <w:bCs/>
          <w:i/>
        </w:rPr>
        <w:t xml:space="preserve"> и </w:t>
      </w:r>
      <w:proofErr w:type="spellStart"/>
      <w:r>
        <w:rPr>
          <w:bCs/>
          <w:i/>
        </w:rPr>
        <w:t>фамилно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име</w:t>
      </w:r>
      <w:proofErr w:type="spellEnd"/>
      <w:r>
        <w:rPr>
          <w:bCs/>
          <w:i/>
        </w:rPr>
        <w:t>)</w:t>
      </w:r>
    </w:p>
    <w:p w:rsidR="00851939" w:rsidRDefault="00CC7927" w:rsidP="00851939">
      <w:pPr>
        <w:jc w:val="both"/>
        <w:rPr>
          <w:bCs/>
        </w:rPr>
      </w:pPr>
      <w:r>
        <w:rPr>
          <w:bCs/>
        </w:rPr>
        <w:t xml:space="preserve">ЕГН </w:t>
      </w:r>
      <w:proofErr w:type="gramStart"/>
      <w:r>
        <w:rPr>
          <w:bCs/>
        </w:rPr>
        <w:t>…………</w:t>
      </w:r>
      <w:r w:rsidR="00851939">
        <w:rPr>
          <w:bCs/>
        </w:rPr>
        <w:t>…..,</w:t>
      </w:r>
      <w:proofErr w:type="gramEnd"/>
      <w:r w:rsidR="00851939">
        <w:rPr>
          <w:bCs/>
        </w:rPr>
        <w:t xml:space="preserve"> </w:t>
      </w:r>
      <w:proofErr w:type="spellStart"/>
      <w:r w:rsidR="00851939">
        <w:rPr>
          <w:bCs/>
        </w:rPr>
        <w:t>притежаващ</w:t>
      </w:r>
      <w:proofErr w:type="spellEnd"/>
      <w:r w:rsidR="00851939">
        <w:rPr>
          <w:bCs/>
        </w:rPr>
        <w:t xml:space="preserve"> </w:t>
      </w:r>
      <w:proofErr w:type="spellStart"/>
      <w:r w:rsidR="00851939">
        <w:rPr>
          <w:bCs/>
        </w:rPr>
        <w:t>лична</w:t>
      </w:r>
      <w:proofErr w:type="spellEnd"/>
      <w:r w:rsidR="00851939">
        <w:rPr>
          <w:bCs/>
        </w:rPr>
        <w:t xml:space="preserve"> </w:t>
      </w:r>
      <w:proofErr w:type="spellStart"/>
      <w:r w:rsidR="00851939">
        <w:rPr>
          <w:bCs/>
        </w:rPr>
        <w:t>карта</w:t>
      </w:r>
      <w:proofErr w:type="spellEnd"/>
      <w:r w:rsidR="00851939">
        <w:rPr>
          <w:bCs/>
        </w:rPr>
        <w:t xml:space="preserve"> №…………...…...….,</w:t>
      </w:r>
    </w:p>
    <w:p w:rsidR="00851939" w:rsidRDefault="00851939" w:rsidP="00851939">
      <w:pPr>
        <w:jc w:val="both"/>
        <w:rPr>
          <w:bCs/>
          <w:lang w:val="bg-BG"/>
        </w:rPr>
      </w:pPr>
    </w:p>
    <w:p w:rsidR="00851939" w:rsidRDefault="00CC7927" w:rsidP="00851939">
      <w:pPr>
        <w:jc w:val="both"/>
        <w:rPr>
          <w:bCs/>
          <w:lang w:val="bg-BG"/>
        </w:rPr>
      </w:pPr>
      <w:proofErr w:type="spellStart"/>
      <w:proofErr w:type="gramStart"/>
      <w:r>
        <w:rPr>
          <w:bCs/>
        </w:rPr>
        <w:t>издадена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………………</w:t>
      </w:r>
      <w:r w:rsidR="00851939">
        <w:rPr>
          <w:bCs/>
        </w:rPr>
        <w:t xml:space="preserve">………… </w:t>
      </w:r>
      <w:r w:rsidR="00851939">
        <w:rPr>
          <w:bCs/>
          <w:lang w:val="bg-BG"/>
        </w:rPr>
        <w:t xml:space="preserve">            </w:t>
      </w:r>
      <w:proofErr w:type="spellStart"/>
      <w:r w:rsidR="00851939">
        <w:rPr>
          <w:bCs/>
        </w:rPr>
        <w:t>от</w:t>
      </w:r>
      <w:proofErr w:type="spellEnd"/>
      <w:r w:rsidR="00851939">
        <w:rPr>
          <w:bCs/>
        </w:rPr>
        <w:t xml:space="preserve"> МВР - </w:t>
      </w:r>
      <w:proofErr w:type="spellStart"/>
      <w:r w:rsidR="00851939">
        <w:rPr>
          <w:bCs/>
        </w:rPr>
        <w:t>гр</w:t>
      </w:r>
      <w:proofErr w:type="spellEnd"/>
      <w:r w:rsidR="00851939">
        <w:rPr>
          <w:bCs/>
        </w:rPr>
        <w:t>. ………………………</w:t>
      </w:r>
      <w:r>
        <w:rPr>
          <w:bCs/>
          <w:lang w:val="bg-BG"/>
        </w:rPr>
        <w:t>....</w:t>
      </w:r>
      <w:r w:rsidR="00851939">
        <w:rPr>
          <w:bCs/>
          <w:lang w:val="bg-BG"/>
        </w:rPr>
        <w:t>........,</w:t>
      </w:r>
    </w:p>
    <w:p w:rsidR="00851939" w:rsidRDefault="00851939" w:rsidP="00851939">
      <w:pPr>
        <w:jc w:val="both"/>
        <w:rPr>
          <w:bCs/>
          <w:i/>
        </w:rPr>
      </w:pPr>
      <w:r>
        <w:rPr>
          <w:bCs/>
          <w:i/>
          <w:lang w:val="bg-BG"/>
        </w:rPr>
        <w:t xml:space="preserve">                         </w:t>
      </w:r>
      <w:r>
        <w:rPr>
          <w:bCs/>
          <w:i/>
        </w:rPr>
        <w:t>(</w:t>
      </w:r>
      <w:proofErr w:type="spellStart"/>
      <w:proofErr w:type="gramStart"/>
      <w:r>
        <w:rPr>
          <w:bCs/>
          <w:i/>
        </w:rPr>
        <w:t>дата</w:t>
      </w:r>
      <w:proofErr w:type="spellEnd"/>
      <w:proofErr w:type="gramEnd"/>
      <w:r>
        <w:rPr>
          <w:bCs/>
          <w:i/>
        </w:rPr>
        <w:t xml:space="preserve"> </w:t>
      </w:r>
      <w:proofErr w:type="spellStart"/>
      <w:r>
        <w:rPr>
          <w:bCs/>
          <w:i/>
        </w:rPr>
        <w:t>на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издаване</w:t>
      </w:r>
      <w:proofErr w:type="spellEnd"/>
      <w:r>
        <w:rPr>
          <w:bCs/>
          <w:i/>
        </w:rPr>
        <w:t xml:space="preserve">) </w:t>
      </w:r>
      <w:r>
        <w:rPr>
          <w:bCs/>
          <w:i/>
          <w:lang w:val="bg-BG"/>
        </w:rPr>
        <w:tab/>
      </w:r>
      <w:r>
        <w:rPr>
          <w:bCs/>
          <w:i/>
          <w:lang w:val="bg-BG"/>
        </w:rPr>
        <w:tab/>
        <w:t xml:space="preserve"> </w:t>
      </w:r>
      <w:r>
        <w:rPr>
          <w:bCs/>
          <w:i/>
          <w:lang w:val="bg-BG"/>
        </w:rPr>
        <w:tab/>
      </w:r>
      <w:r>
        <w:rPr>
          <w:bCs/>
          <w:i/>
          <w:lang w:val="bg-BG"/>
        </w:rPr>
        <w:tab/>
      </w:r>
      <w:r>
        <w:rPr>
          <w:bCs/>
          <w:i/>
          <w:lang w:val="bg-BG"/>
        </w:rPr>
        <w:tab/>
      </w:r>
      <w:r>
        <w:rPr>
          <w:bCs/>
          <w:i/>
        </w:rPr>
        <w:t>(</w:t>
      </w:r>
      <w:proofErr w:type="spellStart"/>
      <w:proofErr w:type="gramStart"/>
      <w:r>
        <w:rPr>
          <w:bCs/>
          <w:i/>
        </w:rPr>
        <w:t>място</w:t>
      </w:r>
      <w:proofErr w:type="spellEnd"/>
      <w:proofErr w:type="gramEnd"/>
      <w:r>
        <w:rPr>
          <w:bCs/>
          <w:i/>
        </w:rPr>
        <w:t xml:space="preserve"> </w:t>
      </w:r>
      <w:proofErr w:type="spellStart"/>
      <w:r>
        <w:rPr>
          <w:bCs/>
          <w:i/>
        </w:rPr>
        <w:t>на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издаване</w:t>
      </w:r>
      <w:proofErr w:type="spellEnd"/>
      <w:r>
        <w:rPr>
          <w:bCs/>
          <w:i/>
        </w:rPr>
        <w:t>)</w:t>
      </w:r>
    </w:p>
    <w:p w:rsidR="00851939" w:rsidRDefault="00851939" w:rsidP="00851939">
      <w:pPr>
        <w:jc w:val="both"/>
        <w:rPr>
          <w:bCs/>
          <w:i/>
        </w:rPr>
      </w:pPr>
      <w:r>
        <w:rPr>
          <w:bCs/>
          <w:i/>
        </w:rPr>
        <w:t xml:space="preserve">                                                                   </w:t>
      </w:r>
    </w:p>
    <w:p w:rsidR="00851939" w:rsidRDefault="00CC7927" w:rsidP="00851939">
      <w:pPr>
        <w:jc w:val="both"/>
        <w:rPr>
          <w:bCs/>
        </w:rPr>
      </w:pPr>
      <w:proofErr w:type="spellStart"/>
      <w:proofErr w:type="gramStart"/>
      <w:r>
        <w:rPr>
          <w:bCs/>
        </w:rPr>
        <w:t>адрес</w:t>
      </w:r>
      <w:proofErr w:type="spellEnd"/>
      <w:proofErr w:type="gramEnd"/>
      <w:r>
        <w:rPr>
          <w:bCs/>
        </w:rPr>
        <w:t>: ………………………………………</w:t>
      </w:r>
      <w:r w:rsidR="00851939">
        <w:rPr>
          <w:bCs/>
        </w:rPr>
        <w:t>……………………………………..……...….,</w:t>
      </w:r>
    </w:p>
    <w:p w:rsidR="00851939" w:rsidRDefault="00851939" w:rsidP="00851939">
      <w:pPr>
        <w:jc w:val="both"/>
        <w:rPr>
          <w:bCs/>
          <w:i/>
        </w:rPr>
      </w:pPr>
      <w:r>
        <w:rPr>
          <w:bCs/>
          <w:i/>
        </w:rPr>
        <w:t xml:space="preserve">                                                                        (</w:t>
      </w:r>
      <w:proofErr w:type="spellStart"/>
      <w:proofErr w:type="gramStart"/>
      <w:r>
        <w:rPr>
          <w:bCs/>
          <w:i/>
        </w:rPr>
        <w:t>постоянен</w:t>
      </w:r>
      <w:proofErr w:type="spellEnd"/>
      <w:proofErr w:type="gramEnd"/>
      <w:r>
        <w:rPr>
          <w:bCs/>
          <w:i/>
        </w:rPr>
        <w:t xml:space="preserve"> </w:t>
      </w:r>
      <w:proofErr w:type="spellStart"/>
      <w:r>
        <w:rPr>
          <w:bCs/>
          <w:i/>
        </w:rPr>
        <w:t>адрес</w:t>
      </w:r>
      <w:proofErr w:type="spellEnd"/>
      <w:r>
        <w:rPr>
          <w:bCs/>
          <w:i/>
        </w:rPr>
        <w:t>)</w:t>
      </w:r>
    </w:p>
    <w:p w:rsidR="00851939" w:rsidRDefault="00851939" w:rsidP="00851939">
      <w:pPr>
        <w:jc w:val="both"/>
        <w:rPr>
          <w:b/>
          <w:bCs/>
          <w:i/>
          <w:lang w:val="bg-BG"/>
        </w:rPr>
      </w:pPr>
      <w:proofErr w:type="gramStart"/>
      <w:r>
        <w:rPr>
          <w:bCs/>
        </w:rPr>
        <w:t>в</w:t>
      </w:r>
      <w:proofErr w:type="gramEnd"/>
      <w:r>
        <w:rPr>
          <w:bCs/>
        </w:rPr>
        <w:t xml:space="preserve"> </w:t>
      </w:r>
      <w:proofErr w:type="spellStart"/>
      <w:r>
        <w:rPr>
          <w:bCs/>
        </w:rPr>
        <w:t>качеството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собственик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представляващ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пълномощие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юридическо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лице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съдружник</w:t>
      </w:r>
      <w:proofErr w:type="spellEnd"/>
      <w:r>
        <w:rPr>
          <w:bCs/>
        </w:rPr>
        <w:t xml:space="preserve"> в </w:t>
      </w:r>
      <w:proofErr w:type="spellStart"/>
      <w:r>
        <w:rPr>
          <w:bCs/>
        </w:rPr>
        <w:t>търговско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дружество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настоятелството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читалище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съвет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юридическо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лице</w:t>
      </w:r>
      <w:proofErr w:type="spellEnd"/>
      <w:r>
        <w:rPr>
          <w:bCs/>
        </w:rPr>
        <w:t xml:space="preserve"> с </w:t>
      </w:r>
      <w:proofErr w:type="spellStart"/>
      <w:r>
        <w:rPr>
          <w:bCs/>
        </w:rPr>
        <w:t>нестопанска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цел</w:t>
      </w:r>
      <w:proofErr w:type="spellEnd"/>
      <w:r>
        <w:rPr>
          <w:bCs/>
        </w:rPr>
        <w:t xml:space="preserve"> </w:t>
      </w:r>
      <w:r>
        <w:rPr>
          <w:b/>
          <w:bCs/>
          <w:i/>
        </w:rPr>
        <w:t>(</w:t>
      </w:r>
      <w:proofErr w:type="spellStart"/>
      <w:r>
        <w:rPr>
          <w:b/>
          <w:bCs/>
          <w:i/>
        </w:rPr>
        <w:t>ненужното</w:t>
      </w:r>
      <w:proofErr w:type="spellEnd"/>
      <w:r>
        <w:rPr>
          <w:b/>
          <w:bCs/>
          <w:i/>
        </w:rPr>
        <w:t xml:space="preserve"> </w:t>
      </w:r>
      <w:proofErr w:type="spellStart"/>
      <w:r>
        <w:rPr>
          <w:b/>
          <w:bCs/>
          <w:i/>
        </w:rPr>
        <w:t>се</w:t>
      </w:r>
      <w:proofErr w:type="spellEnd"/>
      <w:r>
        <w:rPr>
          <w:b/>
          <w:bCs/>
          <w:i/>
        </w:rPr>
        <w:t xml:space="preserve"> </w:t>
      </w:r>
      <w:proofErr w:type="spellStart"/>
      <w:r>
        <w:rPr>
          <w:b/>
          <w:bCs/>
          <w:i/>
        </w:rPr>
        <w:t>зачертава</w:t>
      </w:r>
      <w:proofErr w:type="spellEnd"/>
      <w:r>
        <w:rPr>
          <w:b/>
          <w:bCs/>
          <w:i/>
        </w:rPr>
        <w:t>)</w:t>
      </w:r>
    </w:p>
    <w:p w:rsidR="00851939" w:rsidRDefault="00851939" w:rsidP="00851939">
      <w:pPr>
        <w:jc w:val="both"/>
        <w:rPr>
          <w:bCs/>
        </w:rPr>
      </w:pPr>
      <w:proofErr w:type="spellStart"/>
      <w:proofErr w:type="gramStart"/>
      <w:r>
        <w:rPr>
          <w:bCs/>
        </w:rPr>
        <w:t>на</w:t>
      </w:r>
      <w:proofErr w:type="spellEnd"/>
      <w:proofErr w:type="gramEnd"/>
      <w:r>
        <w:rPr>
          <w:bCs/>
        </w:rPr>
        <w:t xml:space="preserve"> ………………………………………………………………………………………...……,</w:t>
      </w:r>
    </w:p>
    <w:p w:rsidR="00851939" w:rsidRDefault="00851939" w:rsidP="00851939">
      <w:pPr>
        <w:jc w:val="both"/>
        <w:rPr>
          <w:bCs/>
          <w:i/>
        </w:rPr>
      </w:pPr>
      <w:r>
        <w:rPr>
          <w:bCs/>
        </w:rPr>
        <w:t xml:space="preserve">                                                             </w:t>
      </w:r>
      <w:r>
        <w:rPr>
          <w:bCs/>
          <w:i/>
        </w:rPr>
        <w:t>(</w:t>
      </w:r>
      <w:proofErr w:type="spellStart"/>
      <w:proofErr w:type="gramStart"/>
      <w:r>
        <w:rPr>
          <w:bCs/>
          <w:i/>
        </w:rPr>
        <w:t>наименование</w:t>
      </w:r>
      <w:proofErr w:type="spellEnd"/>
      <w:proofErr w:type="gramEnd"/>
      <w:r>
        <w:rPr>
          <w:bCs/>
          <w:i/>
        </w:rPr>
        <w:t xml:space="preserve"> </w:t>
      </w:r>
      <w:proofErr w:type="spellStart"/>
      <w:r>
        <w:rPr>
          <w:bCs/>
          <w:i/>
        </w:rPr>
        <w:t>на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кандидата</w:t>
      </w:r>
      <w:proofErr w:type="spellEnd"/>
      <w:r>
        <w:rPr>
          <w:bCs/>
          <w:i/>
        </w:rPr>
        <w:t>)</w:t>
      </w:r>
    </w:p>
    <w:p w:rsidR="00851939" w:rsidRDefault="00851939" w:rsidP="00851939">
      <w:pPr>
        <w:jc w:val="both"/>
        <w:rPr>
          <w:bCs/>
          <w:lang w:val="bg-BG"/>
        </w:rPr>
      </w:pPr>
      <w:proofErr w:type="spellStart"/>
      <w:r>
        <w:rPr>
          <w:bCs/>
        </w:rPr>
        <w:t>Рег</w:t>
      </w:r>
      <w:proofErr w:type="spellEnd"/>
      <w:r>
        <w:rPr>
          <w:bCs/>
        </w:rPr>
        <w:t xml:space="preserve">. </w:t>
      </w:r>
      <w:r>
        <w:rPr>
          <w:bCs/>
          <w:lang w:val="bg-BG"/>
        </w:rPr>
        <w:t>п</w:t>
      </w:r>
      <w:r>
        <w:rPr>
          <w:bCs/>
        </w:rPr>
        <w:t xml:space="preserve">о </w:t>
      </w:r>
      <w:proofErr w:type="spellStart"/>
      <w:r>
        <w:rPr>
          <w:bCs/>
        </w:rPr>
        <w:t>ф.д</w:t>
      </w:r>
      <w:proofErr w:type="spellEnd"/>
      <w:r>
        <w:rPr>
          <w:bCs/>
        </w:rPr>
        <w:t xml:space="preserve">. № </w:t>
      </w:r>
      <w:r w:rsidR="00CC7927">
        <w:rPr>
          <w:bCs/>
        </w:rPr>
        <w:t>………</w:t>
      </w:r>
      <w:r>
        <w:rPr>
          <w:bCs/>
        </w:rPr>
        <w:t xml:space="preserve">………………, </w:t>
      </w:r>
      <w:proofErr w:type="spellStart"/>
      <w:r>
        <w:rPr>
          <w:bCs/>
        </w:rPr>
        <w:t>със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седалище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адрес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proofErr w:type="gramStart"/>
      <w:r>
        <w:rPr>
          <w:bCs/>
        </w:rPr>
        <w:t>управле</w:t>
      </w:r>
      <w:proofErr w:type="spellEnd"/>
      <w:r>
        <w:rPr>
          <w:bCs/>
          <w:lang w:val="bg-BG"/>
        </w:rPr>
        <w:t>ние ........................</w:t>
      </w:r>
      <w:proofErr w:type="gramEnd"/>
    </w:p>
    <w:p w:rsidR="00851939" w:rsidRDefault="00851939" w:rsidP="00851939">
      <w:pPr>
        <w:jc w:val="both"/>
        <w:rPr>
          <w:bCs/>
          <w:lang w:val="bg-BG"/>
        </w:rPr>
      </w:pPr>
    </w:p>
    <w:p w:rsidR="00851939" w:rsidRDefault="00851939" w:rsidP="00851939">
      <w:pPr>
        <w:jc w:val="both"/>
        <w:rPr>
          <w:b/>
          <w:bCs/>
          <w:lang w:val="bg-BG"/>
        </w:rPr>
      </w:pPr>
      <w:r>
        <w:rPr>
          <w:bCs/>
        </w:rPr>
        <w:t xml:space="preserve">БУЛСТАТ……………………………, </w:t>
      </w:r>
      <w:proofErr w:type="spellStart"/>
      <w:r>
        <w:rPr>
          <w:bCs/>
        </w:rPr>
        <w:t>кандидат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процедура</w:t>
      </w:r>
      <w:proofErr w:type="spellEnd"/>
      <w:r>
        <w:rPr>
          <w:bCs/>
        </w:rPr>
        <w:t xml:space="preserve"> с № </w:t>
      </w:r>
      <w:r w:rsidRPr="00B57A1F">
        <w:rPr>
          <w:rStyle w:val="spelle"/>
          <w:b/>
          <w:lang w:val="bg-BG"/>
        </w:rPr>
        <w:t>BG06RDNP001-19.</w:t>
      </w:r>
      <w:r w:rsidR="001D341F">
        <w:rPr>
          <w:rStyle w:val="spelle"/>
          <w:b/>
        </w:rPr>
        <w:t>499</w:t>
      </w:r>
      <w:proofErr w:type="gramStart"/>
      <w:r w:rsidRPr="00B57A1F">
        <w:rPr>
          <w:rStyle w:val="spelle"/>
          <w:b/>
          <w:lang w:val="bg-BG"/>
        </w:rPr>
        <w:t>,</w:t>
      </w:r>
      <w:r>
        <w:rPr>
          <w:rStyle w:val="spelle"/>
          <w:b/>
          <w:lang w:val="bg-BG"/>
        </w:rPr>
        <w:t xml:space="preserve"> </w:t>
      </w:r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proofErr w:type="gramEnd"/>
      <w:r>
        <w:rPr>
          <w:bCs/>
        </w:rPr>
        <w:t xml:space="preserve"> </w:t>
      </w:r>
      <w:r>
        <w:rPr>
          <w:b/>
          <w:bCs/>
          <w:lang w:val="bg-BG"/>
        </w:rPr>
        <w:t>МИГ</w:t>
      </w:r>
      <w:r w:rsidR="008A3B55">
        <w:rPr>
          <w:b/>
          <w:bCs/>
          <w:lang w:val="bg-BG"/>
        </w:rPr>
        <w:t xml:space="preserve"> – Елхово </w:t>
      </w:r>
      <w:r w:rsidR="002C2CCF">
        <w:rPr>
          <w:b/>
          <w:bCs/>
          <w:lang w:val="bg-BG"/>
        </w:rPr>
        <w:t>–</w:t>
      </w:r>
      <w:r w:rsidR="008A3B55">
        <w:rPr>
          <w:b/>
          <w:bCs/>
          <w:lang w:val="bg-BG"/>
        </w:rPr>
        <w:t xml:space="preserve"> Болярово</w:t>
      </w:r>
    </w:p>
    <w:p w:rsidR="002C2CCF" w:rsidRDefault="002C2CCF" w:rsidP="00851939">
      <w:pPr>
        <w:jc w:val="both"/>
        <w:rPr>
          <w:bCs/>
        </w:rPr>
      </w:pPr>
    </w:p>
    <w:p w:rsidR="00851939" w:rsidRDefault="00851939" w:rsidP="00851939">
      <w:pPr>
        <w:jc w:val="both"/>
        <w:rPr>
          <w:bCs/>
        </w:rPr>
      </w:pPr>
    </w:p>
    <w:p w:rsidR="00851939" w:rsidRDefault="00851939" w:rsidP="00851939">
      <w:pPr>
        <w:jc w:val="center"/>
        <w:rPr>
          <w:b/>
          <w:bCs/>
          <w:lang w:val="bg-BG"/>
        </w:rPr>
      </w:pPr>
      <w:r>
        <w:rPr>
          <w:b/>
          <w:bCs/>
        </w:rPr>
        <w:t>ДЕКЛАРИРАМ, ЧЕ:</w:t>
      </w:r>
    </w:p>
    <w:p w:rsidR="002C2CCF" w:rsidRPr="002C2CCF" w:rsidRDefault="002C2CCF" w:rsidP="00851939">
      <w:pPr>
        <w:jc w:val="center"/>
        <w:rPr>
          <w:b/>
          <w:bCs/>
          <w:lang w:val="bg-BG"/>
        </w:rPr>
      </w:pPr>
    </w:p>
    <w:p w:rsidR="00851939" w:rsidRDefault="00851939" w:rsidP="00851939">
      <w:pPr>
        <w:jc w:val="both"/>
        <w:rPr>
          <w:bCs/>
        </w:rPr>
      </w:pPr>
      <w:r>
        <w:rPr>
          <w:bCs/>
        </w:rPr>
        <w:t xml:space="preserve">1. </w:t>
      </w:r>
      <w:proofErr w:type="spellStart"/>
      <w:r>
        <w:rPr>
          <w:bCs/>
        </w:rPr>
        <w:t>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свързано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смисъла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§ 1 </w:t>
      </w:r>
      <w:proofErr w:type="spellStart"/>
      <w:r>
        <w:rPr>
          <w:bCs/>
        </w:rPr>
        <w:t>от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доп</w:t>
      </w:r>
      <w:bookmarkStart w:id="0" w:name="_GoBack"/>
      <w:bookmarkEnd w:id="0"/>
      <w:r>
        <w:rPr>
          <w:bCs/>
        </w:rPr>
        <w:t>ълнителните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разпоредби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Търговския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с </w:t>
      </w:r>
      <w:proofErr w:type="spellStart"/>
      <w:r>
        <w:rPr>
          <w:bCs/>
        </w:rPr>
        <w:t>представляващ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и/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пълномощие</w:t>
      </w:r>
      <w:proofErr w:type="spellEnd"/>
      <w:r>
        <w:rPr>
          <w:bCs/>
        </w:rPr>
        <w:t xml:space="preserve">, с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контролен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местната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инициативна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група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кмета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съответната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община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територията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МИГ.</w:t>
      </w:r>
    </w:p>
    <w:p w:rsidR="00851939" w:rsidRDefault="00851939" w:rsidP="00851939">
      <w:pPr>
        <w:jc w:val="both"/>
        <w:rPr>
          <w:bCs/>
        </w:rPr>
      </w:pPr>
      <w:r>
        <w:rPr>
          <w:bCs/>
        </w:rPr>
        <w:t xml:space="preserve">2. </w:t>
      </w:r>
      <w:proofErr w:type="spellStart"/>
      <w:r>
        <w:rPr>
          <w:bCs/>
        </w:rPr>
        <w:t>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колективния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контролния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 и </w:t>
      </w:r>
      <w:proofErr w:type="spellStart"/>
      <w:r>
        <w:rPr>
          <w:bCs/>
        </w:rPr>
        <w:t>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свързано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лице</w:t>
      </w:r>
      <w:proofErr w:type="spellEnd"/>
      <w:r>
        <w:rPr>
          <w:bCs/>
        </w:rPr>
        <w:t xml:space="preserve"> с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колективния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контролния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смисъла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§ 1 </w:t>
      </w:r>
      <w:proofErr w:type="spellStart"/>
      <w:r>
        <w:rPr>
          <w:bCs/>
        </w:rPr>
        <w:t>от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допълнителните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разпоредби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Търговския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>.</w:t>
      </w:r>
    </w:p>
    <w:p w:rsidR="00851939" w:rsidRDefault="00851939" w:rsidP="00851939">
      <w:pPr>
        <w:jc w:val="both"/>
        <w:rPr>
          <w:bCs/>
          <w:lang w:val="bg-BG"/>
        </w:rPr>
      </w:pPr>
      <w:r>
        <w:rPr>
          <w:bCs/>
        </w:rPr>
        <w:t xml:space="preserve">3. </w:t>
      </w:r>
      <w:proofErr w:type="spellStart"/>
      <w:r>
        <w:rPr>
          <w:bCs/>
        </w:rPr>
        <w:t>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свързано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смисъла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§ 1 </w:t>
      </w:r>
      <w:proofErr w:type="spellStart"/>
      <w:r>
        <w:rPr>
          <w:bCs/>
        </w:rPr>
        <w:t>от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допълнителните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разпоредби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Търговския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с </w:t>
      </w:r>
      <w:proofErr w:type="spellStart"/>
      <w:r>
        <w:rPr>
          <w:bCs/>
        </w:rPr>
        <w:t>друг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колективния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представляващ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пълномощие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колективния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 и/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контролния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lastRenderedPageBreak/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представляващ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пълномощие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контролния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МИГ.</w:t>
      </w:r>
    </w:p>
    <w:p w:rsidR="00851939" w:rsidRDefault="00851939" w:rsidP="00851939">
      <w:pPr>
        <w:jc w:val="both"/>
        <w:rPr>
          <w:bCs/>
        </w:rPr>
      </w:pPr>
      <w:proofErr w:type="spellStart"/>
      <w:proofErr w:type="gramStart"/>
      <w:r>
        <w:rPr>
          <w:bCs/>
        </w:rPr>
        <w:t>Известна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ми</w:t>
      </w:r>
      <w:proofErr w:type="spellEnd"/>
      <w:r>
        <w:rPr>
          <w:bCs/>
        </w:rPr>
        <w:t xml:space="preserve"> е </w:t>
      </w:r>
      <w:proofErr w:type="spellStart"/>
      <w:r>
        <w:rPr>
          <w:bCs/>
        </w:rPr>
        <w:t>наказателната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отговорност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</w:t>
      </w:r>
      <w:proofErr w:type="spellEnd"/>
      <w:r>
        <w:rPr>
          <w:bCs/>
        </w:rPr>
        <w:t>.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 xml:space="preserve">313 и </w:t>
      </w:r>
      <w:proofErr w:type="spellStart"/>
      <w:r>
        <w:rPr>
          <w:bCs/>
        </w:rPr>
        <w:t>чл</w:t>
      </w:r>
      <w:proofErr w:type="spellEnd"/>
      <w:r>
        <w:rPr>
          <w:bCs/>
        </w:rPr>
        <w:t>.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 xml:space="preserve">248а, </w:t>
      </w:r>
      <w:proofErr w:type="spellStart"/>
      <w:r>
        <w:rPr>
          <w:bCs/>
        </w:rPr>
        <w:t>ал</w:t>
      </w:r>
      <w:proofErr w:type="spellEnd"/>
      <w:r>
        <w:rPr>
          <w:bCs/>
        </w:rPr>
        <w:t>.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 xml:space="preserve">2 </w:t>
      </w:r>
      <w:proofErr w:type="spellStart"/>
      <w:r>
        <w:rPr>
          <w:bCs/>
        </w:rPr>
        <w:t>от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Наказателния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кодекс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предоставени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неверни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данни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документи</w:t>
      </w:r>
      <w:proofErr w:type="spellEnd"/>
      <w:r>
        <w:rPr>
          <w:bCs/>
        </w:rPr>
        <w:t>.</w:t>
      </w:r>
      <w:proofErr w:type="gramEnd"/>
    </w:p>
    <w:p w:rsidR="00851939" w:rsidRDefault="00851939" w:rsidP="00851939">
      <w:pPr>
        <w:jc w:val="both"/>
        <w:rPr>
          <w:bCs/>
          <w:lang w:val="bg-BG"/>
        </w:rPr>
      </w:pPr>
    </w:p>
    <w:p w:rsidR="002C2CCF" w:rsidRPr="002C2CCF" w:rsidRDefault="002C2CCF" w:rsidP="00851939">
      <w:pPr>
        <w:jc w:val="both"/>
        <w:rPr>
          <w:bCs/>
          <w:lang w:val="bg-BG"/>
        </w:rPr>
      </w:pPr>
    </w:p>
    <w:p w:rsidR="00851939" w:rsidRDefault="00851939" w:rsidP="00851939">
      <w:pPr>
        <w:jc w:val="both"/>
        <w:rPr>
          <w:bCs/>
        </w:rPr>
      </w:pPr>
    </w:p>
    <w:p w:rsidR="00851939" w:rsidRDefault="00851939" w:rsidP="00851939">
      <w:pPr>
        <w:jc w:val="both"/>
        <w:rPr>
          <w:bCs/>
          <w:lang w:val="bg-BG"/>
        </w:rPr>
      </w:pPr>
      <w:r>
        <w:rPr>
          <w:bCs/>
          <w:lang w:val="bg-BG"/>
        </w:rPr>
        <w:t>...</w:t>
      </w:r>
      <w:r w:rsidR="00D22270">
        <w:rPr>
          <w:bCs/>
        </w:rPr>
        <w:t>......</w:t>
      </w:r>
      <w:r w:rsidR="00D22270">
        <w:rPr>
          <w:bCs/>
          <w:lang w:val="bg-BG"/>
        </w:rPr>
        <w:t>........</w:t>
      </w:r>
      <w:r w:rsidR="00D22270">
        <w:rPr>
          <w:bCs/>
        </w:rPr>
        <w:t xml:space="preserve"> </w:t>
      </w:r>
      <w:r>
        <w:rPr>
          <w:bCs/>
          <w:lang w:val="bg-BG"/>
        </w:rPr>
        <w:t xml:space="preserve"> </w:t>
      </w:r>
      <w:r>
        <w:rPr>
          <w:bCs/>
        </w:rPr>
        <w:t xml:space="preserve">г.                                                 </w:t>
      </w:r>
      <w:proofErr w:type="spellStart"/>
      <w:r>
        <w:rPr>
          <w:bCs/>
        </w:rPr>
        <w:t>Подпис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деклариращия</w:t>
      </w:r>
      <w:proofErr w:type="spellEnd"/>
      <w:r>
        <w:rPr>
          <w:bCs/>
        </w:rPr>
        <w:t>: ………......………….</w:t>
      </w:r>
    </w:p>
    <w:p w:rsidR="009B00E7" w:rsidRPr="00851939" w:rsidRDefault="009B00E7" w:rsidP="00851939"/>
    <w:sectPr w:rsidR="009B00E7" w:rsidRPr="00851939" w:rsidSect="003011A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4B8" w:rsidRDefault="003B34B8" w:rsidP="003011A1">
      <w:r>
        <w:separator/>
      </w:r>
    </w:p>
  </w:endnote>
  <w:endnote w:type="continuationSeparator" w:id="0">
    <w:p w:rsidR="003B34B8" w:rsidRDefault="003B34B8" w:rsidP="0030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9B00E7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ет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3011A1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ет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4B8" w:rsidRDefault="003B34B8" w:rsidP="003011A1">
      <w:r>
        <w:separator/>
      </w:r>
    </w:p>
  </w:footnote>
  <w:footnote w:type="continuationSeparator" w:id="0">
    <w:p w:rsidR="003B34B8" w:rsidRDefault="003B34B8" w:rsidP="00301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A1" w:rsidRPr="003011A1" w:rsidRDefault="003011A1" w:rsidP="003011A1">
    <w:pPr>
      <w:pStyle w:val="a3"/>
    </w:pPr>
    <w:r w:rsidRPr="00301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3"/>
      <w:gridCol w:w="221"/>
      <w:gridCol w:w="221"/>
      <w:gridCol w:w="221"/>
    </w:tblGrid>
    <w:tr w:rsidR="003011A1" w:rsidRPr="003011A1" w:rsidTr="00EC592F">
      <w:trPr>
        <w:jc w:val="right"/>
      </w:trPr>
      <w:tc>
        <w:tcPr>
          <w:tcW w:w="8766" w:type="dxa"/>
        </w:tcPr>
        <w:tbl>
          <w:tblPr>
            <w:tblStyle w:val="1"/>
            <w:tblW w:w="8884" w:type="dxa"/>
            <w:tblInd w:w="42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2"/>
            <w:gridCol w:w="1134"/>
            <w:gridCol w:w="1331"/>
            <w:gridCol w:w="2496"/>
            <w:gridCol w:w="2221"/>
          </w:tblGrid>
          <w:tr w:rsidR="003011A1" w:rsidRPr="003011A1" w:rsidTr="00EC592F">
            <w:tc>
              <w:tcPr>
                <w:tcW w:w="1702" w:type="dxa"/>
              </w:tcPr>
              <w:p w:rsidR="003011A1" w:rsidRPr="003011A1" w:rsidRDefault="003011A1" w:rsidP="00EC592F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1F90109" wp14:editId="08A98BFE">
                      <wp:extent cx="810000" cy="540000"/>
                      <wp:effectExtent l="0" t="0" r="9525" b="0"/>
                      <wp:docPr id="6" name="Картина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ЕС лого flag_yellow_high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011A1" w:rsidRPr="003011A1" w:rsidRDefault="003011A1" w:rsidP="00EC592F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ascii="Arial" w:hAnsi="Arial" w:cs="Arial"/>
                    <w:b/>
                    <w:sz w:val="14"/>
                    <w:szCs w:val="16"/>
                    <w:lang w:val="ru-RU"/>
                  </w:rPr>
                  <w:t>ЕВРОПЕЙСКИ СЪЮЗ</w:t>
                </w:r>
              </w:p>
            </w:tc>
            <w:tc>
              <w:tcPr>
                <w:tcW w:w="1134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6B6C3AF4" wp14:editId="321E9EDF">
                      <wp:extent cx="579600" cy="540000"/>
                      <wp:effectExtent l="0" t="0" r="0" b="0"/>
                      <wp:docPr id="7" name="Картина 7" descr="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9600" cy="540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31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cs="Tahoma"/>
                    <w:b/>
                    <w:noProof/>
                    <w:sz w:val="16"/>
                    <w:szCs w:val="16"/>
                    <w:lang w:val="bg-BG" w:eastAsia="bg-BG"/>
                  </w:rPr>
                  <w:drawing>
                    <wp:inline distT="0" distB="0" distL="0" distR="0" wp14:anchorId="5BC1B125" wp14:editId="30B5B401">
                      <wp:extent cx="542290" cy="542290"/>
                      <wp:effectExtent l="0" t="0" r="0" b="0"/>
                      <wp:docPr id="8" name="Картина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54229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96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5C762DB" wp14:editId="0D2832E5">
                      <wp:extent cx="1353600" cy="576000"/>
                      <wp:effectExtent l="0" t="0" r="0" b="0"/>
                      <wp:docPr id="9" name="Картина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600" cy="576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221" w:type="dxa"/>
              </w:tcPr>
              <w:p w:rsidR="003011A1" w:rsidRPr="003011A1" w:rsidRDefault="003011A1" w:rsidP="00EC592F">
                <w:pPr>
                  <w:rPr>
                    <w:noProof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5A352BAB" wp14:editId="44D92CF7">
                      <wp:extent cx="810000" cy="540000"/>
                      <wp:effectExtent l="0" t="0" r="9525" b="0"/>
                      <wp:docPr id="10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011A1" w:rsidRPr="003011A1" w:rsidRDefault="003011A1" w:rsidP="00EC592F">
          <w:pPr>
            <w:widowControl w:val="0"/>
            <w:jc w:val="center"/>
            <w:rPr>
              <w:rFonts w:ascii="Arial" w:hAnsi="Arial" w:cs="Arial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</w:tr>
  </w:tbl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ЕВРОПА ИНВЕСТИРА В СЕЛСКИТЕ РАЙОНИ</w:t>
    </w:r>
  </w:p>
  <w:p w:rsidR="003011A1" w:rsidRPr="003011A1" w:rsidRDefault="003011A1" w:rsidP="003011A1">
    <w:pPr>
      <w:widowControl w:val="0"/>
      <w:tabs>
        <w:tab w:val="center" w:pos="4536"/>
        <w:tab w:val="right" w:pos="9072"/>
      </w:tabs>
      <w:ind w:left="-180"/>
      <w:jc w:val="center"/>
      <w:rPr>
        <w:b/>
        <w:snapToGrid w:val="0"/>
        <w:sz w:val="26"/>
        <w:szCs w:val="26"/>
      </w:rPr>
    </w:pPr>
    <w:r w:rsidRPr="003011A1">
      <w:rPr>
        <w:b/>
        <w:snapToGrid w:val="0"/>
        <w:sz w:val="26"/>
        <w:szCs w:val="26"/>
        <w:lang w:val="ru-RU"/>
      </w:rPr>
      <w:t xml:space="preserve">СНЦ „МЕСТНА ИНИЦИАТИВНА ГРУПА – </w:t>
    </w:r>
    <w:r w:rsidRPr="003011A1">
      <w:rPr>
        <w:b/>
        <w:snapToGrid w:val="0"/>
        <w:sz w:val="26"/>
        <w:szCs w:val="26"/>
      </w:rPr>
      <w:t xml:space="preserve">ЕЛХОВО – БОЛЯРОВО”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E7"/>
    <w:rsid w:val="001A5AB2"/>
    <w:rsid w:val="001D341F"/>
    <w:rsid w:val="002775AD"/>
    <w:rsid w:val="002C2CCF"/>
    <w:rsid w:val="003011A1"/>
    <w:rsid w:val="003653F3"/>
    <w:rsid w:val="003B34B8"/>
    <w:rsid w:val="00413AFD"/>
    <w:rsid w:val="00427033"/>
    <w:rsid w:val="007709A9"/>
    <w:rsid w:val="00851939"/>
    <w:rsid w:val="00877A8F"/>
    <w:rsid w:val="008A3B55"/>
    <w:rsid w:val="00921695"/>
    <w:rsid w:val="009B00E7"/>
    <w:rsid w:val="00A34056"/>
    <w:rsid w:val="00A6673F"/>
    <w:rsid w:val="00B57A1F"/>
    <w:rsid w:val="00C166B5"/>
    <w:rsid w:val="00C6141F"/>
    <w:rsid w:val="00CC7927"/>
    <w:rsid w:val="00D22270"/>
    <w:rsid w:val="00D43F3A"/>
    <w:rsid w:val="00D634FD"/>
    <w:rsid w:val="00DA54A2"/>
    <w:rsid w:val="00EA4E09"/>
    <w:rsid w:val="00FE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  <w:style w:type="character" w:customStyle="1" w:styleId="spelle">
    <w:name w:val="spelle"/>
    <w:rsid w:val="00851939"/>
  </w:style>
  <w:style w:type="paragraph" w:styleId="ae">
    <w:name w:val="List Paragraph"/>
    <w:basedOn w:val="a"/>
    <w:uiPriority w:val="34"/>
    <w:qFormat/>
    <w:rsid w:val="00D43F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  <w:style w:type="character" w:customStyle="1" w:styleId="spelle">
    <w:name w:val="spelle"/>
    <w:rsid w:val="00851939"/>
  </w:style>
  <w:style w:type="paragraph" w:styleId="ae">
    <w:name w:val="List Paragraph"/>
    <w:basedOn w:val="a"/>
    <w:uiPriority w:val="34"/>
    <w:qFormat/>
    <w:rsid w:val="00D43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Microsoft\&#1064;&#1072;&#1073;&#1083;&#1086;&#1085;&#1080;\&#1073;&#1083;&#1072;&#1085;&#1082;&#1072;%20&#1052;&#1048;&#1043;%2014-20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бланка МИГ 14-20</Template>
  <TotalTime>16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Antoaneta</cp:lastModifiedBy>
  <cp:revision>12</cp:revision>
  <dcterms:created xsi:type="dcterms:W3CDTF">2020-07-14T11:31:00Z</dcterms:created>
  <dcterms:modified xsi:type="dcterms:W3CDTF">2021-01-28T07:08:00Z</dcterms:modified>
</cp:coreProperties>
</file>