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C31" w:rsidRDefault="00FE0C31" w:rsidP="00FE0C31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Heading2"/>
          <w:rFonts w:ascii="Times New Roman" w:hAnsi="Times New Roman" w:cs="Times New Roman"/>
          <w:color w:val="000000"/>
          <w:sz w:val="24"/>
          <w:szCs w:val="24"/>
        </w:rPr>
        <w:t xml:space="preserve">Приложение № 3 към Условията  за </w:t>
      </w:r>
      <w:r w:rsidR="003B561E">
        <w:rPr>
          <w:rStyle w:val="Heading2"/>
          <w:rFonts w:ascii="Times New Roman" w:hAnsi="Times New Roman" w:cs="Times New Roman"/>
          <w:color w:val="000000"/>
          <w:sz w:val="24"/>
          <w:szCs w:val="24"/>
        </w:rPr>
        <w:t>изпълнение</w:t>
      </w:r>
      <w:r>
        <w:rPr>
          <w:rStyle w:val="Heading2"/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E0C31" w:rsidRDefault="00FE0C31" w:rsidP="00FE0C31">
      <w:pPr>
        <w:ind w:left="3261" w:firstLine="708"/>
        <w:jc w:val="right"/>
        <w:rPr>
          <w:lang w:val="bg-BG" w:eastAsia="bg-BG"/>
        </w:rPr>
      </w:pPr>
      <w:r>
        <w:rPr>
          <w:lang w:eastAsia="bg-BG"/>
        </w:rPr>
        <w:t xml:space="preserve">         </w:t>
      </w:r>
      <w:r>
        <w:rPr>
          <w:lang w:val="bg-BG" w:eastAsia="bg-BG"/>
        </w:rPr>
        <w:t xml:space="preserve">Приложение към </w:t>
      </w:r>
      <w:r w:rsidR="009B577C" w:rsidRPr="009B577C">
        <w:rPr>
          <w:lang w:val="bg-BG" w:eastAsia="bg-BG"/>
        </w:rPr>
        <w:t>заповед № РД 09-359 от 27.04.2020 г., изм. Заповед №РД09-442/04.06.2020 г.</w:t>
      </w:r>
      <w:bookmarkStart w:id="0" w:name="_GoBack"/>
      <w:bookmarkEnd w:id="0"/>
    </w:p>
    <w:p w:rsidR="00FE0C31" w:rsidRDefault="00FE0C31" w:rsidP="00FE0C31">
      <w:pPr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:rsidR="00FE0C31" w:rsidRDefault="00FE0C31" w:rsidP="00FE0C31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>
        <w:rPr>
          <w:b/>
          <w:snapToGrid w:val="0"/>
          <w:kern w:val="28"/>
          <w:sz w:val="28"/>
          <w:szCs w:val="28"/>
          <w:lang w:val="bg-BG"/>
        </w:rPr>
        <w:t xml:space="preserve">ДЕКЛАРАЦИЯ </w:t>
      </w:r>
    </w:p>
    <w:p w:rsidR="00FE0C31" w:rsidRDefault="00FE0C31" w:rsidP="00FE0C31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>
        <w:rPr>
          <w:b/>
          <w:snapToGrid w:val="0"/>
          <w:kern w:val="28"/>
          <w:sz w:val="28"/>
          <w:szCs w:val="28"/>
          <w:lang w:val="bg-BG"/>
        </w:rPr>
        <w:t>за липса на основания за отстраняване</w:t>
      </w:r>
    </w:p>
    <w:p w:rsidR="00FE0C31" w:rsidRDefault="00FE0C31" w:rsidP="00FE0C31">
      <w:pPr>
        <w:jc w:val="center"/>
        <w:rPr>
          <w:b/>
          <w:snapToGrid w:val="0"/>
          <w:kern w:val="28"/>
          <w:sz w:val="22"/>
          <w:szCs w:val="22"/>
          <w:lang w:val="bg-BG"/>
        </w:rPr>
      </w:pPr>
    </w:p>
    <w:p w:rsidR="00FE0C31" w:rsidRDefault="00FE0C31" w:rsidP="00FE0C31">
      <w:pPr>
        <w:rPr>
          <w:lang w:val="bg-BG"/>
        </w:rPr>
      </w:pPr>
      <w:r>
        <w:rPr>
          <w:lang w:val="bg-BG"/>
        </w:rPr>
        <w:t>Долуподписаният /-</w:t>
      </w:r>
      <w:proofErr w:type="spellStart"/>
      <w:r>
        <w:rPr>
          <w:lang w:val="bg-BG"/>
        </w:rPr>
        <w:t>ната</w:t>
      </w:r>
      <w:proofErr w:type="spellEnd"/>
      <w:r>
        <w:rPr>
          <w:lang w:val="bg-BG"/>
        </w:rPr>
        <w:t xml:space="preserve">/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  <w:t>__________</w:t>
      </w:r>
      <w:r>
        <w:rPr>
          <w:u w:val="single"/>
          <w:lang w:val="bg-BG"/>
        </w:rPr>
        <w:tab/>
        <w:t xml:space="preserve">        </w:t>
      </w:r>
      <w:r>
        <w:rPr>
          <w:lang w:val="bg-BG"/>
        </w:rPr>
        <w:t xml:space="preserve">,    </w:t>
      </w:r>
    </w:p>
    <w:p w:rsidR="00FE0C31" w:rsidRDefault="00FE0C31" w:rsidP="00FE0C31">
      <w:pPr>
        <w:rPr>
          <w:i/>
          <w:iCs/>
          <w:lang w:val="bg-BG"/>
        </w:rPr>
      </w:pPr>
      <w:r>
        <w:rPr>
          <w:i/>
          <w:iCs/>
          <w:lang w:val="bg-BG"/>
        </w:rPr>
        <w:t xml:space="preserve">                                                           </w:t>
      </w:r>
      <w:r>
        <w:rPr>
          <w:i/>
          <w:iCs/>
          <w:sz w:val="20"/>
          <w:lang w:val="bg-BG"/>
        </w:rPr>
        <w:t>(собствено                      бащино                         фамилно име)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>ЕГН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,  притежаващ/а лична карта/паспорт № </w:t>
      </w:r>
      <w:r>
        <w:rPr>
          <w:u w:val="single"/>
          <w:lang w:val="bg-BG"/>
        </w:rPr>
        <w:tab/>
        <w:t>________________</w:t>
      </w:r>
      <w:r>
        <w:rPr>
          <w:lang w:val="bg-BG"/>
        </w:rPr>
        <w:t xml:space="preserve">, </w:t>
      </w:r>
    </w:p>
    <w:p w:rsidR="00FE0C31" w:rsidRDefault="00FE0C31" w:rsidP="00FE0C31">
      <w:pPr>
        <w:rPr>
          <w:lang w:val="bg-BG"/>
        </w:rPr>
      </w:pPr>
    </w:p>
    <w:p w:rsidR="00FE0C31" w:rsidRDefault="00FE0C31" w:rsidP="00FE0C31">
      <w:pPr>
        <w:rPr>
          <w:lang w:val="bg-BG"/>
        </w:rPr>
      </w:pPr>
      <w:r>
        <w:rPr>
          <w:lang w:val="bg-BG"/>
        </w:rPr>
        <w:t>издадена на</w:t>
      </w:r>
      <w:r>
        <w:rPr>
          <w:u w:val="single"/>
          <w:lang w:val="bg-BG"/>
        </w:rPr>
        <w:tab/>
        <w:t xml:space="preserve">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   от    МВР  –  гр.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  <w:t>_________</w:t>
      </w:r>
      <w:r>
        <w:rPr>
          <w:lang w:val="bg-BG"/>
        </w:rPr>
        <w:t xml:space="preserve">, в качеството </w:t>
      </w:r>
    </w:p>
    <w:p w:rsidR="00FE0C31" w:rsidRDefault="00FE0C31" w:rsidP="00FE0C31">
      <w:pPr>
        <w:rPr>
          <w:i/>
          <w:iCs/>
          <w:lang w:val="bg-BG"/>
        </w:rPr>
      </w:pPr>
      <w:r>
        <w:rPr>
          <w:i/>
          <w:iCs/>
          <w:sz w:val="20"/>
          <w:lang w:val="bg-BG"/>
        </w:rPr>
        <w:t xml:space="preserve">                          (дата на издаване)                                               (място на издаване)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 xml:space="preserve">ми на _____________________________________________________________________, </w:t>
      </w:r>
      <w:r>
        <w:rPr>
          <w:i/>
          <w:sz w:val="20"/>
          <w:lang w:val="bg-BG"/>
        </w:rPr>
        <w:t xml:space="preserve">(посочва се длъжността и качеството, в което лицето има право да  представлява и управлява.) 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>законен представител на ___________________________________________________</w:t>
      </w:r>
      <w:r>
        <w:rPr>
          <w:u w:val="single"/>
          <w:lang w:val="bg-BG"/>
        </w:rPr>
        <w:t>___</w:t>
      </w:r>
      <w:r>
        <w:rPr>
          <w:lang w:val="bg-BG"/>
        </w:rPr>
        <w:t xml:space="preserve">,  </w:t>
      </w:r>
    </w:p>
    <w:p w:rsidR="00FE0C31" w:rsidRDefault="00FE0C31" w:rsidP="00FE0C31">
      <w:pPr>
        <w:rPr>
          <w:lang w:val="bg-BG"/>
        </w:rPr>
      </w:pPr>
      <w:r>
        <w:rPr>
          <w:i/>
          <w:iCs/>
          <w:sz w:val="20"/>
          <w:szCs w:val="18"/>
          <w:lang w:val="bg-BG"/>
        </w:rPr>
        <w:t xml:space="preserve">                                           </w:t>
      </w:r>
      <w:r>
        <w:rPr>
          <w:i/>
          <w:iCs/>
          <w:sz w:val="20"/>
          <w:szCs w:val="18"/>
          <w:lang w:val="bg-BG"/>
        </w:rPr>
        <w:tab/>
      </w:r>
      <w:r>
        <w:rPr>
          <w:i/>
          <w:iCs/>
          <w:sz w:val="20"/>
          <w:szCs w:val="18"/>
          <w:lang w:val="bg-BG"/>
        </w:rPr>
        <w:tab/>
      </w:r>
      <w:r>
        <w:rPr>
          <w:i/>
          <w:iCs/>
          <w:sz w:val="20"/>
          <w:szCs w:val="18"/>
          <w:lang w:val="bg-BG"/>
        </w:rPr>
        <w:tab/>
        <w:t xml:space="preserve"> (наименование на ползвателя)</w:t>
      </w:r>
      <w:r>
        <w:rPr>
          <w:i/>
          <w:iCs/>
          <w:sz w:val="20"/>
          <w:lang w:val="bg-BG"/>
        </w:rPr>
        <w:t xml:space="preserve">                                                         </w:t>
      </w:r>
    </w:p>
    <w:p w:rsidR="00FE0C31" w:rsidRDefault="00FE0C31" w:rsidP="00FE0C31">
      <w:pPr>
        <w:rPr>
          <w:lang w:val="bg-BG"/>
        </w:rPr>
      </w:pPr>
      <w:r>
        <w:rPr>
          <w:lang w:val="bg-BG"/>
        </w:rPr>
        <w:t xml:space="preserve">с ЕИК № _________________________, със седалище _____________________________ </w:t>
      </w:r>
    </w:p>
    <w:p w:rsidR="00FE0C31" w:rsidRDefault="00FE0C31" w:rsidP="00FE0C31">
      <w:pPr>
        <w:rPr>
          <w:lang w:val="bg-BG"/>
        </w:rPr>
      </w:pPr>
    </w:p>
    <w:p w:rsidR="00FE0C31" w:rsidRDefault="00FE0C31" w:rsidP="00FE0C31">
      <w:pPr>
        <w:rPr>
          <w:i/>
          <w:sz w:val="20"/>
          <w:lang w:val="bg-BG"/>
        </w:rPr>
      </w:pPr>
      <w:r>
        <w:rPr>
          <w:lang w:val="bg-BG"/>
        </w:rPr>
        <w:t>и адрес на управление ____________________________________________________</w:t>
      </w:r>
      <w:r>
        <w:rPr>
          <w:u w:val="single"/>
          <w:lang w:val="bg-BG"/>
        </w:rPr>
        <w:t>___</w:t>
      </w:r>
      <w:r>
        <w:rPr>
          <w:lang w:val="bg-BG"/>
        </w:rPr>
        <w:t xml:space="preserve">_ </w:t>
      </w:r>
    </w:p>
    <w:p w:rsidR="00FE0C31" w:rsidRDefault="00FE0C31" w:rsidP="00FE0C31">
      <w:pPr>
        <w:rPr>
          <w:b/>
          <w:szCs w:val="28"/>
          <w:lang w:val="bg-BG"/>
        </w:rPr>
      </w:pPr>
      <w:r>
        <w:rPr>
          <w:lang w:val="bg-BG"/>
        </w:rPr>
        <w:t xml:space="preserve"> </w:t>
      </w:r>
    </w:p>
    <w:p w:rsidR="00FE0C31" w:rsidRDefault="00FE0C31" w:rsidP="00FE0C31">
      <w:pPr>
        <w:jc w:val="center"/>
        <w:rPr>
          <w:b/>
          <w:szCs w:val="28"/>
          <w:lang w:val="bg-BG"/>
        </w:rPr>
      </w:pPr>
      <w:r>
        <w:rPr>
          <w:b/>
          <w:szCs w:val="28"/>
          <w:lang w:val="bg-BG"/>
        </w:rPr>
        <w:t>ДЕКЛАРИРАМ, че</w:t>
      </w:r>
    </w:p>
    <w:p w:rsidR="00FE0C31" w:rsidRDefault="00FE0C31" w:rsidP="00FE0C31">
      <w:pPr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2. не съм осъден/а с влязла в сила присъда за престъпление, аналогично на тези по т. 1, в друга държава членка или трета страна;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 xml:space="preserve"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</w:t>
      </w:r>
      <w:proofErr w:type="spellStart"/>
      <w:r>
        <w:rPr>
          <w:szCs w:val="28"/>
          <w:lang w:val="bg-BG"/>
        </w:rPr>
        <w:t>социалноосигурителни</w:t>
      </w:r>
      <w:proofErr w:type="spellEnd"/>
      <w:r>
        <w:rPr>
          <w:szCs w:val="28"/>
          <w:lang w:val="bg-BG"/>
        </w:rPr>
        <w:t xml:space="preserve"> вноски е не повече от 1 на сто от сумата на годишния общ оборот за последната приключена финансова година, но не повече от 50 000 лв.;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4. не е налице неравнопоставеност в случаите по чл. 44, ал. 5 от ЗОП;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5. не е установено с акт на компетентен орган, че: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lastRenderedPageBreak/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 xml:space="preserve">7. не е налице конфликт на интереси по смисъла на </w:t>
      </w:r>
      <w:proofErr w:type="spellStart"/>
      <w:r>
        <w:t>Регламент</w:t>
      </w:r>
      <w:proofErr w:type="spellEnd"/>
      <w:r>
        <w:t xml:space="preserve"> (ЕС, </w:t>
      </w:r>
      <w:proofErr w:type="spellStart"/>
      <w:r>
        <w:t>Евратом</w:t>
      </w:r>
      <w:proofErr w:type="spellEnd"/>
      <w:r>
        <w:t xml:space="preserve">) 2018/1046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парламент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Съвета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18 </w:t>
      </w:r>
      <w:proofErr w:type="spellStart"/>
      <w:r>
        <w:t>юли</w:t>
      </w:r>
      <w:proofErr w:type="spellEnd"/>
      <w:r>
        <w:t xml:space="preserve"> 2018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финансовите</w:t>
      </w:r>
      <w:proofErr w:type="spellEnd"/>
      <w:r>
        <w:t xml:space="preserve"> </w:t>
      </w:r>
      <w:proofErr w:type="spellStart"/>
      <w:r>
        <w:t>правила</w:t>
      </w:r>
      <w:proofErr w:type="spellEnd"/>
      <w:r>
        <w:t xml:space="preserve">, </w:t>
      </w:r>
      <w:proofErr w:type="spellStart"/>
      <w:r>
        <w:t>приложими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общия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Съюза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изменение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регламенти</w:t>
      </w:r>
      <w:proofErr w:type="spellEnd"/>
      <w:r>
        <w:t xml:space="preserve"> (ЕС) № 1296/2013, (ЕС) № 1301/2013, (ЕС) № 1303/2013, (ЕС) № 1304/2013, (ЕС) № 1309/2013, (ЕС) № 1316/2013, (ЕС) № 223/2014 и (ЕС) № 283/2014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Решение</w:t>
      </w:r>
      <w:proofErr w:type="spellEnd"/>
      <w:r>
        <w:t xml:space="preserve"> № 541/2014/ЕС 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отмяна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Регламент</w:t>
      </w:r>
      <w:proofErr w:type="spellEnd"/>
      <w:r>
        <w:t xml:space="preserve"> (ЕС, </w:t>
      </w:r>
      <w:proofErr w:type="spellStart"/>
      <w:r>
        <w:t>Евратом</w:t>
      </w:r>
      <w:proofErr w:type="spellEnd"/>
      <w:r>
        <w:t>) № 966/2012</w:t>
      </w:r>
      <w:r>
        <w:rPr>
          <w:szCs w:val="28"/>
          <w:lang w:val="bg-BG"/>
        </w:rPr>
        <w:t>, който не може да бъде отстранен.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8. не съм обявен в несъстоятелност или в производство по несъстоятелност, не съм в процедура по ликвидация, не съм сключил извънсъдебно споразумение с кредиторите си по смисъла на чл. 740 от Търговския закон, не съм преустановил дейността си, а в случай че кандидатът е чуждестранно лице – не се намирам в подобно положение, произтичащо от сходна процедура, съгласно законодателството на държавата, в която съм установен;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 xml:space="preserve"> </w:t>
      </w: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9. не е установено, че не съм изпълнил/а разпореждане на Европейската комисия за възстановяване на предоставена неправомерна и несъвместима държавна помощ.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10</w:t>
      </w:r>
      <w:r>
        <w:rPr>
          <w:rStyle w:val="a30"/>
          <w:lang w:val="bg-BG"/>
        </w:rPr>
        <w:t>. не съм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11. не съм свързано лице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 на контролния орган на МИГ.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12.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закон;</w:t>
      </w:r>
    </w:p>
    <w:p w:rsidR="00FE0C31" w:rsidRDefault="00FE0C31" w:rsidP="00FE0C31">
      <w:pPr>
        <w:jc w:val="both"/>
        <w:rPr>
          <w:szCs w:val="28"/>
          <w:lang w:val="bg-BG"/>
        </w:rPr>
      </w:pPr>
    </w:p>
    <w:p w:rsidR="00FE0C31" w:rsidRDefault="00FE0C31" w:rsidP="00FE0C31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13. не съм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лице.</w:t>
      </w:r>
    </w:p>
    <w:p w:rsidR="00FE0C31" w:rsidRDefault="00FE0C31" w:rsidP="00FE0C31">
      <w:pPr>
        <w:jc w:val="both"/>
        <w:rPr>
          <w:i/>
          <w:iCs/>
          <w:szCs w:val="28"/>
          <w:lang w:val="bg-BG"/>
        </w:rPr>
      </w:pPr>
    </w:p>
    <w:p w:rsidR="00FE0C31" w:rsidRDefault="00FE0C31" w:rsidP="00FE0C31">
      <w:pPr>
        <w:pStyle w:val="ab"/>
        <w:spacing w:before="0" w:beforeAutospacing="0" w:after="0" w:afterAutospacing="0"/>
        <w:jc w:val="both"/>
      </w:pPr>
      <w:r>
        <w:t>Известна ми е наказателната отговорност по чл. 248а, ал. 2 от Наказателния кодекс за предоставени от мен неверни данни и документи.</w:t>
      </w:r>
    </w:p>
    <w:p w:rsidR="00FE0C31" w:rsidRDefault="00FE0C31" w:rsidP="00FE0C31">
      <w:pPr>
        <w:pStyle w:val="ab"/>
        <w:spacing w:before="0" w:beforeAutospacing="0" w:after="0" w:afterAutospacing="0"/>
      </w:pPr>
    </w:p>
    <w:p w:rsidR="00FE0C31" w:rsidRDefault="00FE0C31" w:rsidP="00FE0C31">
      <w:pPr>
        <w:ind w:right="72"/>
        <w:rPr>
          <w:b/>
          <w:lang w:val="bg-BG"/>
        </w:rPr>
      </w:pPr>
      <w:r>
        <w:rPr>
          <w:b/>
          <w:lang w:val="bg-BG"/>
        </w:rPr>
        <w:t>Дата: 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  <w:t>/име, подпис/</w:t>
      </w:r>
    </w:p>
    <w:p w:rsidR="00FE0C31" w:rsidRDefault="00FE0C31" w:rsidP="00FE0C31">
      <w:pPr>
        <w:ind w:right="72"/>
        <w:rPr>
          <w:b/>
          <w:lang w:val="bg-BG"/>
        </w:rPr>
      </w:pPr>
    </w:p>
    <w:p w:rsidR="00FE0C31" w:rsidRDefault="00FE0C31" w:rsidP="00FE0C31">
      <w:pPr>
        <w:ind w:right="72"/>
        <w:rPr>
          <w:szCs w:val="28"/>
          <w:lang w:val="bg-BG"/>
        </w:rPr>
      </w:pPr>
    </w:p>
    <w:p w:rsidR="00FE0C31" w:rsidRDefault="00FE0C31" w:rsidP="00FE0C31">
      <w:pPr>
        <w:ind w:right="72"/>
        <w:rPr>
          <w:szCs w:val="28"/>
          <w:lang w:val="bg-BG"/>
        </w:rPr>
      </w:pP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 xml:space="preserve">Декларацията се попълва и подписва от представляващия МИГ, от всички членове на колективния управителен орган на МИГ, контролния орган, ако такъв е предвиден в устава на МИГ, от служителите на МИГ и от кандидатите/получателите на финансова помощ. </w:t>
      </w: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 xml:space="preserve">Когато член на колективния управителен орган или на контролния орган е юридическо лице, декларацията се подписва както от неговия/те представляващ/и по закон, така и от представляващия по пълномощие. При наличие на повече от един представляващ по закон и/или пълномощие декларацията се подписва от всеки един от тях. </w:t>
      </w: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 xml:space="preserve">Членовете на колективния управителен орган и на контролния орган на МИГ декларират липсата на обстоятелства по т. 1 – 11, като основанията по т. 1, 2, 7, 10 и 11 се отнасят за представляващия юридическото лице. Когато член на колективния управителен орган и/или член на контролния орган на МИГ е община се декларират липсата на обстоятелства по т. 1 – 2, 4 – </w:t>
      </w:r>
      <w:r>
        <w:rPr>
          <w:sz w:val="16"/>
          <w:szCs w:val="16"/>
        </w:rPr>
        <w:t>7</w:t>
      </w:r>
      <w:r>
        <w:rPr>
          <w:sz w:val="16"/>
          <w:szCs w:val="16"/>
          <w:lang w:val="bg-BG"/>
        </w:rPr>
        <w:t xml:space="preserve"> и 9</w:t>
      </w:r>
      <w:r>
        <w:rPr>
          <w:sz w:val="16"/>
          <w:szCs w:val="16"/>
        </w:rPr>
        <w:t xml:space="preserve"> </w:t>
      </w:r>
      <w:r>
        <w:rPr>
          <w:sz w:val="16"/>
          <w:szCs w:val="16"/>
          <w:lang w:val="bg-BG"/>
        </w:rPr>
        <w:t>– 11, декларацията се подава от представляващия общината (кмет и/или представител по пълномощие).</w:t>
      </w: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 xml:space="preserve">Физически лица – членове на колективния управителен орган и на контролния орган на МИГ и кандидатите/получателите на финансова помощ не декларират обстоятелствата по т. 8, освен ако не са представители на МИГ по закон или пълномощие. </w:t>
      </w: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>Служителите на МИГ декларират липсата на обстоятелства по т. 1–2, 5-7 и 10-13.</w:t>
      </w:r>
    </w:p>
    <w:p w:rsidR="00FE0C31" w:rsidRDefault="00FE0C31" w:rsidP="00FE0C31">
      <w:pPr>
        <w:ind w:right="72"/>
        <w:jc w:val="both"/>
        <w:rPr>
          <w:sz w:val="16"/>
          <w:szCs w:val="16"/>
          <w:lang w:val="bg-BG"/>
        </w:rPr>
      </w:pPr>
      <w:r>
        <w:rPr>
          <w:sz w:val="16"/>
          <w:szCs w:val="16"/>
          <w:lang w:val="bg-BG"/>
        </w:rPr>
        <w:t>Кандидатите/получателите на финансова помощ декларират липсата на обстоятелства по т. 1 до 10, като основанията по т. 1, 2, 7 и 10  се отнасят за представляващия/те юридическото лице. Кандидат/получател – община или местно поделение на вероизповедание не декларира обстоятелствата по т. 3.</w:t>
      </w:r>
    </w:p>
    <w:p w:rsidR="00FE0C31" w:rsidRDefault="00FE0C31" w:rsidP="00FE0C31">
      <w:pPr>
        <w:jc w:val="both"/>
      </w:pPr>
    </w:p>
    <w:p w:rsidR="009B00E7" w:rsidRPr="00FE0C31" w:rsidRDefault="009B00E7" w:rsidP="00FE0C31"/>
    <w:sectPr w:rsidR="009B00E7" w:rsidRPr="00FE0C31" w:rsidSect="003011A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C2B" w:rsidRDefault="00D70C2B" w:rsidP="003011A1">
      <w:r>
        <w:separator/>
      </w:r>
    </w:p>
  </w:endnote>
  <w:endnote w:type="continuationSeparator" w:id="0">
    <w:p w:rsidR="00D70C2B" w:rsidRDefault="00D70C2B" w:rsidP="0030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9B00E7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C2B" w:rsidRDefault="00D70C2B" w:rsidP="003011A1">
      <w:r>
        <w:separator/>
      </w:r>
    </w:p>
  </w:footnote>
  <w:footnote w:type="continuationSeparator" w:id="0">
    <w:p w:rsidR="00D70C2B" w:rsidRDefault="00D70C2B" w:rsidP="00301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a3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1F90109" wp14:editId="08A98BFE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6B6C3AF4" wp14:editId="321E9EDF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  <w:lang w:val="bg-BG" w:eastAsia="bg-BG"/>
                  </w:rPr>
                  <w:drawing>
                    <wp:inline distT="0" distB="0" distL="0" distR="0" wp14:anchorId="5BC1B125" wp14:editId="30B5B401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5C762DB" wp14:editId="0D2832E5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A352BAB" wp14:editId="44D92CF7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hAnsi="Arial" w:cs="Arial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6"/>
        <w:szCs w:val="26"/>
      </w:rPr>
    </w:pPr>
    <w:r w:rsidRPr="003011A1">
      <w:rPr>
        <w:b/>
        <w:snapToGrid w:val="0"/>
        <w:sz w:val="26"/>
        <w:szCs w:val="26"/>
        <w:lang w:val="ru-RU"/>
      </w:rPr>
      <w:t xml:space="preserve">СНЦ „МЕСТНА ИНИЦИАТИВНА ГРУПА – </w:t>
    </w:r>
    <w:r w:rsidRPr="003011A1">
      <w:rPr>
        <w:b/>
        <w:snapToGrid w:val="0"/>
        <w:sz w:val="26"/>
        <w:szCs w:val="26"/>
      </w:rPr>
      <w:t xml:space="preserve">ЕЛХОВО – БОЛЯРОВО”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E7"/>
    <w:rsid w:val="001A5AB2"/>
    <w:rsid w:val="003011A1"/>
    <w:rsid w:val="003B561E"/>
    <w:rsid w:val="00413AFD"/>
    <w:rsid w:val="00427033"/>
    <w:rsid w:val="009B00E7"/>
    <w:rsid w:val="009B577C"/>
    <w:rsid w:val="00C166B5"/>
    <w:rsid w:val="00D634FD"/>
    <w:rsid w:val="00D70C2B"/>
    <w:rsid w:val="00F73DDA"/>
    <w:rsid w:val="00FE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3</TotalTime>
  <Pages>3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dcterms:created xsi:type="dcterms:W3CDTF">2020-07-14T11:28:00Z</dcterms:created>
  <dcterms:modified xsi:type="dcterms:W3CDTF">2020-08-05T12:33:00Z</dcterms:modified>
</cp:coreProperties>
</file>